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4E0DF03B"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784481" w:rsidRPr="00784481">
        <w:rPr>
          <w:rFonts w:ascii="Verdana" w:hAnsi="Verdana" w:cstheme="minorHAnsi"/>
          <w:b/>
          <w:sz w:val="18"/>
          <w:szCs w:val="18"/>
          <w:lang w:eastAsia="pl-PL"/>
        </w:rPr>
        <w:t>POST/DYS/OZ/GZ/001</w:t>
      </w:r>
      <w:r w:rsidR="0079147F">
        <w:rPr>
          <w:rFonts w:ascii="Verdana" w:hAnsi="Verdana" w:cstheme="minorHAnsi"/>
          <w:b/>
          <w:sz w:val="18"/>
          <w:szCs w:val="18"/>
          <w:lang w:eastAsia="pl-PL"/>
        </w:rPr>
        <w:t>89</w:t>
      </w:r>
      <w:r w:rsidR="00784481" w:rsidRPr="00784481">
        <w:rPr>
          <w:rFonts w:ascii="Verdana" w:hAnsi="Verdana" w:cstheme="minorHAnsi"/>
          <w:b/>
          <w:sz w:val="18"/>
          <w:szCs w:val="18"/>
          <w:lang w:eastAsia="pl-PL"/>
        </w:rPr>
        <w:t>/2026</w:t>
      </w:r>
      <w:r w:rsidR="00784481">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79147F" w:rsidRPr="0079147F">
        <w:rPr>
          <w:rFonts w:ascii="Verdana" w:eastAsia="Calibri" w:hAnsi="Verdana" w:cstheme="minorHAnsi"/>
          <w:b/>
          <w:bCs/>
          <w:sz w:val="18"/>
          <w:szCs w:val="18"/>
        </w:rPr>
        <w:t>Modernizacja budynku administracyjnego w RE Przemyśl przy ul. Sportowej 1A, 3 w zakresie: wykonania hydroizolacji pionowych i poziomych, przebudowa kanalizacji deszczowej i sanitarnej, przyłączy wodnych, instalacji odgromowej, przebudowa placu manewrowego, ogrodzenia, oraz budowa wiaty na odpady</w:t>
      </w:r>
      <w:r w:rsidR="00784481">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4A2EC889" w:rsidR="00656DDF" w:rsidRPr="00D935C4" w:rsidRDefault="00656DDF" w:rsidP="004E526F">
      <w:pPr>
        <w:spacing w:after="120"/>
        <w:ind w:left="-142"/>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122FADE4" w:rsidR="008A2988" w:rsidRDefault="00784481" w:rsidP="00784481">
    <w:pPr>
      <w:pStyle w:val="Nagwek"/>
    </w:pPr>
    <w:r w:rsidRPr="00784481">
      <w:rPr>
        <w:rFonts w:ascii="Verdana" w:hAnsi="Verdana"/>
        <w:sz w:val="14"/>
        <w:szCs w:val="14"/>
      </w:rPr>
      <w:t>POST/DYS/OZ/GZ/001</w:t>
    </w:r>
    <w:r w:rsidR="0079147F">
      <w:rPr>
        <w:rFonts w:ascii="Verdana" w:hAnsi="Verdana"/>
        <w:sz w:val="14"/>
        <w:szCs w:val="14"/>
      </w:rPr>
      <w:t>89</w:t>
    </w:r>
    <w:r w:rsidRPr="00784481">
      <w:rPr>
        <w:rFonts w:ascii="Verdana" w:hAnsi="Verdana"/>
        <w:sz w:val="14"/>
        <w:szCs w:val="14"/>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10B"/>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4481"/>
    <w:rsid w:val="00785158"/>
    <w:rsid w:val="00787A76"/>
    <w:rsid w:val="00787A90"/>
    <w:rsid w:val="0079066D"/>
    <w:rsid w:val="00790730"/>
    <w:rsid w:val="00791272"/>
    <w:rsid w:val="007913F6"/>
    <w:rsid w:val="0079147F"/>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0CBD"/>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C51"/>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2D5"/>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E3C51"/>
    <w:rsid w:val="00EF5F32"/>
    <w:rsid w:val="00F03012"/>
    <w:rsid w:val="00F44B1A"/>
    <w:rsid w:val="00F56D7A"/>
    <w:rsid w:val="00F7618D"/>
    <w:rsid w:val="00F8384E"/>
    <w:rsid w:val="00F972D5"/>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218</Words>
  <Characters>1312</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Wilczyński Dariusz [PGE Dystr. O.Zamość]</cp:lastModifiedBy>
  <cp:revision>28</cp:revision>
  <cp:lastPrinted>2021-02-26T13:14:00Z</cp:lastPrinted>
  <dcterms:created xsi:type="dcterms:W3CDTF">2025-06-13T08:46:00Z</dcterms:created>
  <dcterms:modified xsi:type="dcterms:W3CDTF">2026-01-23T10:58:00Z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